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5962BD">
      <w:pPr>
        <w:rPr>
          <w:rFonts w:cs="Arial"/>
          <w:b/>
          <w:szCs w:val="22"/>
        </w:rPr>
      </w:pPr>
      <w:bookmarkStart w:id="0" w:name="_GoBack"/>
      <w:bookmarkEnd w:id="0"/>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C15DA7" w:rsidRPr="00C15DA7">
        <w:rPr>
          <w:szCs w:val="22"/>
        </w:rPr>
        <w:t>выполнение работ по ремонту станочного оборудования цех №19</w:t>
      </w:r>
      <w:r w:rsidR="00EE4641" w:rsidRPr="00C15DA7">
        <w:rPr>
          <w:szCs w:val="22"/>
        </w:rPr>
        <w:t>.</w:t>
      </w:r>
    </w:p>
    <w:p w:rsidR="00C15DA7" w:rsidRDefault="007A3ED2" w:rsidP="00C15DA7">
      <w:pPr>
        <w:ind w:firstLine="567"/>
        <w:rPr>
          <w:szCs w:val="22"/>
        </w:rPr>
      </w:pPr>
      <w:r w:rsidRPr="007A3ED2">
        <w:rPr>
          <w:szCs w:val="22"/>
        </w:rPr>
        <w:t xml:space="preserve">Данный предмет выставляется для закупки </w:t>
      </w:r>
      <w:r w:rsidR="008E71D9">
        <w:rPr>
          <w:szCs w:val="22"/>
        </w:rPr>
        <w:t>единым лотом.</w:t>
      </w:r>
    </w:p>
    <w:p w:rsidR="00EF1336" w:rsidRPr="00EF1336" w:rsidRDefault="00C15DA7" w:rsidP="00C15DA7">
      <w:pPr>
        <w:ind w:firstLine="567"/>
        <w:rPr>
          <w:rFonts w:cs="Arial"/>
          <w:szCs w:val="22"/>
        </w:rPr>
      </w:pPr>
      <w:r w:rsidRPr="00EF1336">
        <w:rPr>
          <w:rFonts w:cs="Arial"/>
          <w:b/>
          <w:szCs w:val="22"/>
          <w:u w:val="single"/>
        </w:rPr>
        <w:t xml:space="preserve"> </w:t>
      </w:r>
      <w:r w:rsidR="00EF1336" w:rsidRPr="00EF1336">
        <w:rPr>
          <w:rFonts w:cs="Arial"/>
          <w:b/>
          <w:szCs w:val="22"/>
          <w:u w:val="single"/>
        </w:rPr>
        <w:t>Заказчик</w:t>
      </w:r>
      <w:r w:rsidR="00EF1336" w:rsidRPr="00EF1336">
        <w:rPr>
          <w:rFonts w:cs="Arial"/>
          <w:szCs w:val="22"/>
        </w:rPr>
        <w:t>: Открытое Акционерное Общество «Славнефть-Ярославнефтеоргсинтез» ОАО «Славнефть-ЯНОС».</w:t>
      </w:r>
    </w:p>
    <w:p w:rsidR="00FA46A8" w:rsidRDefault="00EF1336" w:rsidP="00FA46A8">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C15DA7" w:rsidRPr="000D0490">
        <w:rPr>
          <w:szCs w:val="22"/>
        </w:rPr>
        <w:t>начало ра</w:t>
      </w:r>
      <w:r w:rsidR="00C15DA7">
        <w:rPr>
          <w:szCs w:val="22"/>
        </w:rPr>
        <w:t>бот – с даты подписания договора</w:t>
      </w:r>
      <w:r w:rsidR="00C15DA7" w:rsidRPr="000D0490">
        <w:rPr>
          <w:szCs w:val="22"/>
        </w:rPr>
        <w:t>, окончание работ –</w:t>
      </w:r>
      <w:r w:rsidR="00C15DA7">
        <w:rPr>
          <w:szCs w:val="22"/>
        </w:rPr>
        <w:t xml:space="preserve"> 31 декабря</w:t>
      </w:r>
      <w:r w:rsidR="00C15DA7" w:rsidRPr="00232DB5">
        <w:rPr>
          <w:szCs w:val="22"/>
        </w:rPr>
        <w:t xml:space="preserve"> </w:t>
      </w:r>
      <w:r w:rsidR="00C15DA7">
        <w:rPr>
          <w:szCs w:val="22"/>
        </w:rPr>
        <w:t>2020</w:t>
      </w:r>
      <w:r w:rsidR="00C15DA7" w:rsidRPr="00232DB5">
        <w:rPr>
          <w:szCs w:val="22"/>
        </w:rPr>
        <w:t xml:space="preserve"> г., </w:t>
      </w:r>
      <w:r w:rsidR="00C15DA7" w:rsidRPr="00774474">
        <w:rPr>
          <w:szCs w:val="22"/>
        </w:rPr>
        <w:t>Окончание</w:t>
      </w:r>
      <w:r w:rsidR="00C15DA7">
        <w:rPr>
          <w:szCs w:val="22"/>
        </w:rPr>
        <w:t xml:space="preserve"> работ в целом и отдельных этапов (в случае их наличия) оформляются двусторонними актами выполненных работ</w:t>
      </w:r>
      <w:r w:rsidR="00FA46A8" w:rsidRPr="00686C62">
        <w:rPr>
          <w:szCs w:val="22"/>
        </w:rPr>
        <w:t>.</w:t>
      </w:r>
      <w:r w:rsidR="00FA46A8" w:rsidRPr="00774474">
        <w:rPr>
          <w:szCs w:val="22"/>
        </w:rPr>
        <w:t xml:space="preserve"> Окончание</w:t>
      </w:r>
      <w:r w:rsidR="00FA46A8">
        <w:rPr>
          <w:szCs w:val="22"/>
        </w:rPr>
        <w:t xml:space="preserve"> работ в целом и отдельных этапов (в случае их наличия) оформляются двусторонними актами выполненных работ.</w:t>
      </w:r>
    </w:p>
    <w:p w:rsidR="007845F1" w:rsidRPr="007845F1" w:rsidRDefault="00EF1336" w:rsidP="00C15DA7">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C15DA7" w:rsidRDefault="00C15DA7" w:rsidP="00C15DA7">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C15DA7" w:rsidRDefault="00C15DA7" w:rsidP="00C15DA7">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C15DA7" w:rsidRPr="008B37A7" w:rsidRDefault="00C15DA7" w:rsidP="00C15DA7">
      <w:pPr>
        <w:autoSpaceDE w:val="0"/>
        <w:spacing w:before="0"/>
        <w:ind w:firstLine="720"/>
        <w:jc w:val="both"/>
        <w:rPr>
          <w:szCs w:val="22"/>
        </w:rPr>
      </w:pPr>
      <w:r w:rsidRPr="008B37A7">
        <w:rPr>
          <w:szCs w:val="22"/>
        </w:rPr>
        <w:t xml:space="preserve">Объемы и виды работ будут определяться согласно </w:t>
      </w:r>
      <w:r w:rsidRPr="00C15DA7">
        <w:rPr>
          <w:szCs w:val="22"/>
        </w:rPr>
        <w:t>Приложениям №1,2 к проекту Договора и утвержденными на его основании Заказчиком наряд-заказами (Приложение №3 к проекту Договора). Стоимость таких работ будет определяться калькуляциями, составленными на основании стоимости нормо-часа и укрупненных норм времени на ремонт станочного оборудования (Приложение №2 к проекту Договора),</w:t>
      </w:r>
      <w:r w:rsidRPr="008B37A7">
        <w:rPr>
          <w:szCs w:val="22"/>
        </w:rPr>
        <w:t xml:space="preserve"> зафиксированных договором. Запасные части и материалы поставки Подрядчика включаются в акты выполненных работ по фактической стоимости с приложением счетов-фактур.</w:t>
      </w:r>
    </w:p>
    <w:p w:rsidR="00C15DA7" w:rsidRPr="00EA2FD2" w:rsidRDefault="00C15DA7" w:rsidP="00C15DA7">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C15DA7" w:rsidRPr="006A726D" w:rsidRDefault="00C15DA7" w:rsidP="00C15DA7">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C15DA7" w:rsidRPr="006A726D" w:rsidRDefault="00C15DA7" w:rsidP="00C15DA7">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C15DA7" w:rsidRPr="006A726D" w:rsidRDefault="00C15DA7" w:rsidP="00C15DA7">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C1210D" w:rsidRPr="00C1210D" w:rsidRDefault="00C15DA7" w:rsidP="00C15DA7">
      <w:pPr>
        <w:spacing w:before="0"/>
        <w:ind w:firstLine="709"/>
        <w:jc w:val="both"/>
        <w:rPr>
          <w:b/>
          <w:szCs w:val="22"/>
        </w:rPr>
      </w:pPr>
      <w:r w:rsidRPr="006A726D">
        <w:rPr>
          <w:szCs w:val="22"/>
        </w:rPr>
        <w:t xml:space="preserve">- </w:t>
      </w:r>
      <w:r w:rsidRPr="002B69D4">
        <w:rPr>
          <w:szCs w:val="22"/>
        </w:rPr>
        <w:t>стоимость нормо-часа на работы по ремонту станочного оборудования цех №19</w:t>
      </w:r>
      <w:r>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C15DA7">
        <w:rPr>
          <w:szCs w:val="22"/>
        </w:rPr>
        <w:t>нарядами-заказами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C15DA7">
        <w:rPr>
          <w:szCs w:val="22"/>
        </w:rPr>
        <w:t>СП 16.13330.2011, СП 63.13330.2012, СП 70.13330.2012, СП 45.13330.2012, СП 75.13330.2011, СП 61.13330.2012, СП 126.13330.2012</w:t>
      </w:r>
      <w:r w:rsidR="00C15DA7"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C15DA7">
      <w:pPr>
        <w:ind w:firstLine="567"/>
        <w:jc w:val="both"/>
        <w:rPr>
          <w:szCs w:val="22"/>
        </w:rPr>
      </w:pPr>
      <w:r>
        <w:rPr>
          <w:iCs/>
          <w:szCs w:val="22"/>
        </w:rPr>
        <w:t>Осуществлять работы в соответствии с нормативными док</w:t>
      </w:r>
      <w:r w:rsidR="00682DBD">
        <w:rPr>
          <w:iCs/>
          <w:szCs w:val="22"/>
        </w:rPr>
        <w:t>ументами, указанными в п.п. 5.4</w:t>
      </w:r>
      <w:r>
        <w:rPr>
          <w:iCs/>
          <w:szCs w:val="22"/>
        </w:rPr>
        <w:t xml:space="preserve">, 6.6 проекта </w:t>
      </w:r>
      <w:r w:rsidRPr="00C15DA7">
        <w:rPr>
          <w:szCs w:val="22"/>
        </w:rPr>
        <w:t>Договора</w:t>
      </w:r>
      <w:r>
        <w:rPr>
          <w:iCs/>
          <w:szCs w:val="22"/>
        </w:rPr>
        <w:t xml:space="preserve">.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676"/>
        <w:gridCol w:w="2693"/>
        <w:gridCol w:w="1569"/>
        <w:gridCol w:w="1701"/>
        <w:gridCol w:w="750"/>
      </w:tblGrid>
      <w:tr w:rsidR="00682DBD" w:rsidTr="00682DBD">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79440B">
            <w:pPr>
              <w:rPr>
                <w:rFonts w:cs="Arial"/>
                <w:b/>
                <w:bCs/>
                <w:sz w:val="20"/>
                <w:szCs w:val="20"/>
              </w:rPr>
            </w:pPr>
            <w:r w:rsidRPr="00682DBD">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79440B">
            <w:pPr>
              <w:rPr>
                <w:rFonts w:cs="Arial"/>
                <w:b/>
                <w:bCs/>
                <w:sz w:val="20"/>
                <w:szCs w:val="20"/>
              </w:rPr>
            </w:pPr>
            <w:r w:rsidRPr="00682DBD">
              <w:rPr>
                <w:rFonts w:cs="Arial"/>
                <w:b/>
                <w:bCs/>
                <w:sz w:val="20"/>
                <w:szCs w:val="20"/>
              </w:rPr>
              <w:t xml:space="preserve">Требование </w:t>
            </w:r>
            <w:r w:rsidRPr="00682DBD">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79440B">
            <w:pPr>
              <w:rPr>
                <w:rFonts w:cs="Arial"/>
                <w:b/>
                <w:bCs/>
                <w:sz w:val="20"/>
                <w:szCs w:val="20"/>
              </w:rPr>
            </w:pPr>
            <w:r w:rsidRPr="00682DBD">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79440B">
            <w:pPr>
              <w:rPr>
                <w:rFonts w:cs="Arial"/>
                <w:b/>
                <w:bCs/>
                <w:sz w:val="20"/>
                <w:szCs w:val="20"/>
              </w:rPr>
            </w:pPr>
            <w:r w:rsidRPr="00682DBD">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82DBD" w:rsidRPr="00682DBD" w:rsidRDefault="00682DBD" w:rsidP="0079440B">
            <w:pPr>
              <w:rPr>
                <w:rFonts w:cs="Arial"/>
                <w:b/>
                <w:bCs/>
                <w:sz w:val="20"/>
                <w:szCs w:val="20"/>
              </w:rPr>
            </w:pPr>
            <w:r w:rsidRPr="00682DBD">
              <w:rPr>
                <w:rFonts w:cs="Arial"/>
                <w:b/>
                <w:bCs/>
                <w:sz w:val="20"/>
                <w:szCs w:val="20"/>
              </w:rPr>
              <w:t>Условия соответствия</w:t>
            </w:r>
          </w:p>
        </w:tc>
      </w:tr>
      <w:tr w:rsidR="00682DBD" w:rsidTr="00682DBD">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682DBD">
            <w:pPr>
              <w:rPr>
                <w:rFonts w:cs="Arial"/>
                <w:b/>
                <w:sz w:val="20"/>
                <w:szCs w:val="20"/>
              </w:rPr>
            </w:pPr>
            <w:r w:rsidRPr="00682DBD">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682DBD">
            <w:pPr>
              <w:rPr>
                <w:rFonts w:cs="Arial"/>
                <w:b/>
                <w:sz w:val="20"/>
                <w:szCs w:val="20"/>
              </w:rPr>
            </w:pPr>
            <w:r w:rsidRPr="00682DBD">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682DBD">
            <w:pPr>
              <w:rPr>
                <w:rFonts w:cs="Arial"/>
                <w:b/>
                <w:sz w:val="20"/>
                <w:szCs w:val="20"/>
              </w:rPr>
            </w:pPr>
            <w:r w:rsidRPr="00682DBD">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682DBD" w:rsidRPr="00682DBD" w:rsidRDefault="00682DBD" w:rsidP="00682DBD">
            <w:pPr>
              <w:rPr>
                <w:rFonts w:cs="Arial"/>
                <w:b/>
                <w:sz w:val="20"/>
                <w:szCs w:val="20"/>
              </w:rPr>
            </w:pPr>
            <w:r w:rsidRPr="00682DBD">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82DBD" w:rsidRPr="00682DBD" w:rsidRDefault="00682DBD" w:rsidP="00682DBD">
            <w:pPr>
              <w:rPr>
                <w:rFonts w:cs="Arial"/>
                <w:sz w:val="20"/>
                <w:szCs w:val="20"/>
              </w:rPr>
            </w:pPr>
            <w:r w:rsidRPr="00682DBD">
              <w:rPr>
                <w:rFonts w:cs="Arial"/>
                <w:b/>
                <w:sz w:val="20"/>
                <w:szCs w:val="20"/>
              </w:rPr>
              <w:t>5</w:t>
            </w:r>
          </w:p>
        </w:tc>
      </w:tr>
      <w:tr w:rsidR="00682DBD" w:rsidTr="00682DBD">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autoSpaceDE w:val="0"/>
              <w:jc w:val="both"/>
              <w:rPr>
                <w:rFonts w:cs="Arial"/>
                <w:sz w:val="20"/>
                <w:szCs w:val="20"/>
              </w:rPr>
            </w:pPr>
            <w:r w:rsidRPr="00682DBD">
              <w:rPr>
                <w:rFonts w:cs="Arial"/>
                <w:sz w:val="20"/>
                <w:szCs w:val="20"/>
              </w:rPr>
              <w:t>Среднегодовой объем выполненных СМР, по обслуживанию, ремонту металлообрабатывающего станочного оборудования, в том числе, но не ограничиваясь, на ОАО «Славнефть-ЯНОС», ОАО «Газпром нефть», ОАО «НК «Роснефть», за последние 3 года.</w:t>
            </w:r>
          </w:p>
        </w:tc>
        <w:tc>
          <w:tcPr>
            <w:tcW w:w="2693"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autoSpaceDE w:val="0"/>
              <w:ind w:left="34"/>
              <w:jc w:val="both"/>
              <w:rPr>
                <w:rFonts w:cs="Arial"/>
                <w:sz w:val="20"/>
                <w:szCs w:val="20"/>
                <w:shd w:val="clear" w:color="auto" w:fill="FFFF00"/>
              </w:rPr>
            </w:pPr>
            <w:r w:rsidRPr="00682DBD">
              <w:rPr>
                <w:rFonts w:cs="Arial"/>
                <w:sz w:val="20"/>
                <w:szCs w:val="20"/>
              </w:rPr>
              <w:t>Справка об опыте работы за 2015-2017 г.г. за подписью руководителя организации (Форма 7), с  обязательным приложением подтверждающих документов,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682DBD" w:rsidRPr="00682DBD" w:rsidRDefault="006953CF" w:rsidP="0079440B">
            <w:pPr>
              <w:autoSpaceDE w:val="0"/>
              <w:ind w:left="34"/>
              <w:jc w:val="both"/>
              <w:rPr>
                <w:rFonts w:cs="Arial"/>
                <w:sz w:val="20"/>
                <w:szCs w:val="20"/>
              </w:rPr>
            </w:pPr>
            <w:r>
              <w:rPr>
                <w:rFonts w:cs="Arial"/>
                <w:sz w:val="20"/>
                <w:szCs w:val="20"/>
              </w:rPr>
              <w:t>р</w:t>
            </w:r>
            <w:r w:rsidR="00682DBD" w:rsidRPr="00682DBD">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DBD" w:rsidRPr="00682DBD" w:rsidRDefault="00682DBD" w:rsidP="0079440B">
            <w:pPr>
              <w:autoSpaceDE w:val="0"/>
              <w:jc w:val="both"/>
              <w:rPr>
                <w:rFonts w:cs="Arial"/>
                <w:sz w:val="20"/>
                <w:szCs w:val="20"/>
              </w:rPr>
            </w:pPr>
            <w:r w:rsidRPr="00682DBD">
              <w:rPr>
                <w:rFonts w:cs="Arial"/>
                <w:sz w:val="20"/>
                <w:szCs w:val="20"/>
              </w:rPr>
              <w:t xml:space="preserve">300 000 </w:t>
            </w:r>
          </w:p>
          <w:p w:rsidR="00682DBD" w:rsidRPr="00682DBD" w:rsidRDefault="00682DBD" w:rsidP="0079440B">
            <w:pPr>
              <w:autoSpaceDE w:val="0"/>
              <w:jc w:val="both"/>
              <w:rPr>
                <w:rFonts w:cs="Arial"/>
                <w:sz w:val="20"/>
                <w:szCs w:val="20"/>
              </w:rPr>
            </w:pPr>
            <w:r w:rsidRPr="00682DBD">
              <w:rPr>
                <w:rFonts w:cs="Arial"/>
                <w:sz w:val="20"/>
                <w:szCs w:val="20"/>
              </w:rPr>
              <w:t>и более</w:t>
            </w:r>
          </w:p>
        </w:tc>
      </w:tr>
      <w:tr w:rsidR="00682DBD" w:rsidTr="00682DB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autoSpaceDE w:val="0"/>
              <w:jc w:val="both"/>
              <w:rPr>
                <w:rFonts w:cs="Arial"/>
                <w:sz w:val="20"/>
                <w:szCs w:val="20"/>
              </w:rPr>
            </w:pPr>
            <w:r w:rsidRPr="00682DBD">
              <w:rPr>
                <w:rFonts w:cs="Arial"/>
                <w:sz w:val="20"/>
                <w:szCs w:val="20"/>
              </w:rPr>
              <w:t xml:space="preserve">Производственная база (производственные помещения) организации, или их аренда. </w:t>
            </w:r>
          </w:p>
        </w:tc>
        <w:tc>
          <w:tcPr>
            <w:tcW w:w="2693"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682DBD">
            <w:pPr>
              <w:autoSpaceDE w:val="0"/>
              <w:ind w:left="34"/>
              <w:jc w:val="both"/>
              <w:rPr>
                <w:rFonts w:cs="Arial"/>
                <w:sz w:val="20"/>
                <w:szCs w:val="20"/>
              </w:rPr>
            </w:pPr>
            <w:r w:rsidRPr="00682DBD">
              <w:rPr>
                <w:rFonts w:cs="Arial"/>
                <w:sz w:val="20"/>
                <w:szCs w:val="20"/>
              </w:rPr>
              <w:t>Справка о наличии производственных мощностей (Форма 9)</w:t>
            </w:r>
            <w:r w:rsidRPr="00682DBD">
              <w:rPr>
                <w:rFonts w:cs="Arial"/>
                <w:sz w:val="20"/>
                <w:szCs w:val="20"/>
                <w:highlight w:val="green"/>
              </w:rPr>
              <w:t xml:space="preserve"> </w:t>
            </w:r>
            <w:r w:rsidRPr="00682DBD">
              <w:rPr>
                <w:rFonts w:cs="Arial"/>
                <w:sz w:val="20"/>
                <w:szCs w:val="20"/>
              </w:rPr>
              <w:t>обязательным приложением копии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682DBD" w:rsidRPr="00682DBD" w:rsidRDefault="00682DBD" w:rsidP="0079440B">
            <w:pPr>
              <w:rPr>
                <w:rFonts w:cs="Arial"/>
                <w:sz w:val="20"/>
                <w:szCs w:val="20"/>
              </w:rPr>
            </w:pPr>
            <w:r w:rsidRPr="00682DBD">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82DBD" w:rsidRPr="00682DBD" w:rsidRDefault="00682DBD" w:rsidP="0079440B">
            <w:pPr>
              <w:rPr>
                <w:rFonts w:cs="Arial"/>
                <w:sz w:val="20"/>
                <w:szCs w:val="20"/>
              </w:rPr>
            </w:pPr>
            <w:r w:rsidRPr="00682DBD">
              <w:rPr>
                <w:rFonts w:cs="Arial"/>
                <w:sz w:val="20"/>
                <w:szCs w:val="20"/>
              </w:rPr>
              <w:t>наличие</w:t>
            </w:r>
          </w:p>
        </w:tc>
        <w:tc>
          <w:tcPr>
            <w:tcW w:w="750" w:type="dxa"/>
            <w:vAlign w:val="center"/>
          </w:tcPr>
          <w:p w:rsidR="00682DBD" w:rsidRPr="00E77012" w:rsidRDefault="00682DBD" w:rsidP="0079440B">
            <w:pPr>
              <w:rPr>
                <w:rFonts w:cs="Arial"/>
              </w:rPr>
            </w:pPr>
          </w:p>
        </w:tc>
      </w:tr>
      <w:tr w:rsidR="00682DBD" w:rsidTr="00682DB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autoSpaceDE w:val="0"/>
              <w:jc w:val="both"/>
              <w:rPr>
                <w:rFonts w:cs="Arial"/>
                <w:sz w:val="20"/>
                <w:szCs w:val="20"/>
              </w:rPr>
            </w:pPr>
            <w:r w:rsidRPr="00682DBD">
              <w:rPr>
                <w:rFonts w:cs="Arial"/>
                <w:sz w:val="20"/>
                <w:szCs w:val="20"/>
              </w:rPr>
              <w:t xml:space="preserve">Обученный и аттестованный персонал в области работ по ремонту металлообрабатывающего оборудования:   </w:t>
            </w:r>
          </w:p>
        </w:tc>
        <w:tc>
          <w:tcPr>
            <w:tcW w:w="2693"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DBD" w:rsidRPr="00682DBD" w:rsidRDefault="00682DBD" w:rsidP="0079440B">
            <w:pPr>
              <w:rPr>
                <w:rFonts w:cs="Arial"/>
                <w:sz w:val="20"/>
                <w:szCs w:val="20"/>
              </w:rPr>
            </w:pPr>
          </w:p>
        </w:tc>
        <w:tc>
          <w:tcPr>
            <w:tcW w:w="750" w:type="dxa"/>
            <w:vAlign w:val="center"/>
          </w:tcPr>
          <w:p w:rsidR="00682DBD" w:rsidRDefault="00682DBD" w:rsidP="0079440B">
            <w:pPr>
              <w:rPr>
                <w:rFonts w:cs="Arial"/>
              </w:rPr>
            </w:pPr>
          </w:p>
        </w:tc>
      </w:tr>
      <w:tr w:rsidR="00682DBD" w:rsidTr="00682DB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3.1</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autoSpaceDE w:val="0"/>
              <w:jc w:val="both"/>
              <w:rPr>
                <w:rFonts w:cs="Arial"/>
                <w:sz w:val="20"/>
                <w:szCs w:val="20"/>
              </w:rPr>
            </w:pPr>
            <w:r w:rsidRPr="00682DBD">
              <w:rPr>
                <w:rFonts w:cs="Arial"/>
                <w:sz w:val="20"/>
                <w:szCs w:val="20"/>
              </w:rPr>
              <w:t>- специалистов по ремонту электромеханических узлов станочного оборудования, программного обеспечения станков с ЧПУ</w:t>
            </w:r>
          </w:p>
          <w:p w:rsidR="00682DBD" w:rsidRPr="00682DBD" w:rsidRDefault="00682DBD" w:rsidP="0079440B">
            <w:pPr>
              <w:autoSpaceDE w:val="0"/>
              <w:jc w:val="both"/>
              <w:rPr>
                <w:rFonts w:cs="Arial"/>
                <w:sz w:val="20"/>
                <w:szCs w:val="20"/>
              </w:rPr>
            </w:pPr>
            <w:r w:rsidRPr="00682DBD">
              <w:rPr>
                <w:rFonts w:cs="Arial"/>
                <w:sz w:val="20"/>
                <w:szCs w:val="20"/>
              </w:rPr>
              <w:t xml:space="preserve">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w:t>
            </w:r>
          </w:p>
        </w:tc>
        <w:tc>
          <w:tcPr>
            <w:tcW w:w="2693" w:type="dxa"/>
            <w:tcBorders>
              <w:top w:val="single" w:sz="4" w:space="0" w:color="000000"/>
              <w:left w:val="single" w:sz="4" w:space="0" w:color="000000"/>
            </w:tcBorders>
            <w:shd w:val="clear" w:color="auto" w:fill="auto"/>
            <w:vAlign w:val="center"/>
          </w:tcPr>
          <w:p w:rsidR="00682DBD" w:rsidRPr="00682DBD" w:rsidRDefault="00682DBD" w:rsidP="0079440B">
            <w:pPr>
              <w:autoSpaceDE w:val="0"/>
              <w:jc w:val="both"/>
              <w:rPr>
                <w:rFonts w:cs="Arial"/>
                <w:sz w:val="20"/>
                <w:szCs w:val="20"/>
              </w:rPr>
            </w:pPr>
            <w:r w:rsidRPr="00682DBD">
              <w:rPr>
                <w:rFonts w:cs="Arial"/>
                <w:sz w:val="20"/>
                <w:szCs w:val="20"/>
              </w:rPr>
              <w:t>Справка о кадровых ресурсах для выполнения работ по предмету закупки, за подписью руководителя организации (Форма 8).</w:t>
            </w:r>
          </w:p>
          <w:p w:rsidR="00682DBD" w:rsidRPr="00682DBD" w:rsidRDefault="00682DBD" w:rsidP="0079440B">
            <w:pPr>
              <w:autoSpaceDE w:val="0"/>
              <w:jc w:val="both"/>
              <w:rPr>
                <w:rFonts w:cs="Arial"/>
                <w:sz w:val="20"/>
                <w:szCs w:val="20"/>
              </w:rPr>
            </w:pPr>
            <w:r w:rsidRPr="00682DBD">
              <w:rPr>
                <w:rFonts w:cs="Arial"/>
                <w:sz w:val="20"/>
                <w:szCs w:val="20"/>
              </w:rPr>
              <w:t>Копии документов, подтверждающих обучение в специализированном центре.</w:t>
            </w:r>
          </w:p>
        </w:tc>
        <w:tc>
          <w:tcPr>
            <w:tcW w:w="1569"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highlight w:val="yellow"/>
              </w:rPr>
            </w:pPr>
            <w:r w:rsidRPr="00682DB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DBD" w:rsidRPr="00682DBD" w:rsidRDefault="00682DBD" w:rsidP="0079440B">
            <w:pPr>
              <w:rPr>
                <w:rFonts w:cs="Arial"/>
                <w:sz w:val="20"/>
                <w:szCs w:val="20"/>
                <w:highlight w:val="green"/>
              </w:rPr>
            </w:pPr>
            <w:r w:rsidRPr="00682DBD">
              <w:rPr>
                <w:rFonts w:cs="Arial"/>
                <w:sz w:val="20"/>
                <w:szCs w:val="20"/>
              </w:rPr>
              <w:t>2 и более</w:t>
            </w:r>
          </w:p>
        </w:tc>
        <w:tc>
          <w:tcPr>
            <w:tcW w:w="750" w:type="dxa"/>
            <w:vAlign w:val="center"/>
          </w:tcPr>
          <w:p w:rsidR="00682DBD" w:rsidRDefault="00682DBD" w:rsidP="0079440B">
            <w:pPr>
              <w:rPr>
                <w:rFonts w:cs="Arial"/>
              </w:rPr>
            </w:pPr>
          </w:p>
        </w:tc>
      </w:tr>
      <w:tr w:rsidR="00682DBD" w:rsidTr="00682DB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eastAsia="Calibri" w:cs="Arial"/>
                <w:sz w:val="20"/>
                <w:szCs w:val="20"/>
              </w:rPr>
            </w:pPr>
            <w:r w:rsidRPr="00682DBD">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DBD" w:rsidRPr="00682DBD" w:rsidRDefault="00682DBD" w:rsidP="0079440B">
            <w:pPr>
              <w:rPr>
                <w:rFonts w:cs="Arial"/>
                <w:sz w:val="20"/>
                <w:szCs w:val="20"/>
              </w:rPr>
            </w:pPr>
          </w:p>
        </w:tc>
        <w:tc>
          <w:tcPr>
            <w:tcW w:w="750" w:type="dxa"/>
            <w:vAlign w:val="center"/>
          </w:tcPr>
          <w:p w:rsidR="00682DBD" w:rsidRDefault="00682DBD" w:rsidP="0079440B">
            <w:pPr>
              <w:rPr>
                <w:rFonts w:cs="Arial"/>
              </w:rPr>
            </w:pPr>
          </w:p>
        </w:tc>
      </w:tr>
      <w:tr w:rsidR="00682DBD" w:rsidTr="00682DB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 наличие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682DBD">
            <w:pPr>
              <w:rPr>
                <w:rFonts w:cs="Arial"/>
                <w:sz w:val="20"/>
                <w:szCs w:val="20"/>
              </w:rPr>
            </w:pPr>
            <w:r w:rsidRPr="00682DBD">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1 и более</w:t>
            </w:r>
          </w:p>
        </w:tc>
        <w:tc>
          <w:tcPr>
            <w:tcW w:w="750" w:type="dxa"/>
            <w:vAlign w:val="center"/>
          </w:tcPr>
          <w:p w:rsidR="00682DBD" w:rsidRDefault="00682DBD" w:rsidP="0079440B">
            <w:pPr>
              <w:rPr>
                <w:rFonts w:cs="Arial"/>
              </w:rPr>
            </w:pPr>
          </w:p>
        </w:tc>
      </w:tr>
      <w:tr w:rsidR="00682DBD" w:rsidTr="00682DBD">
        <w:trPr>
          <w:trHeight w:val="832"/>
        </w:trPr>
        <w:tc>
          <w:tcPr>
            <w:tcW w:w="592" w:type="dxa"/>
            <w:tcBorders>
              <w:top w:val="single" w:sz="4" w:space="0" w:color="000000"/>
              <w:left w:val="single" w:sz="4" w:space="0" w:color="000000"/>
              <w:bottom w:val="single" w:sz="4" w:space="0" w:color="000000"/>
            </w:tcBorders>
            <w:shd w:val="clear" w:color="auto" w:fill="auto"/>
            <w:vAlign w:val="center"/>
          </w:tcPr>
          <w:p w:rsidR="00682DBD" w:rsidRPr="00682DBD" w:rsidRDefault="004F293B" w:rsidP="0079440B">
            <w:pPr>
              <w:rPr>
                <w:rFonts w:cs="Arial"/>
                <w:sz w:val="20"/>
                <w:szCs w:val="20"/>
              </w:rPr>
            </w:pPr>
            <w:r>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682DBD" w:rsidRPr="00682DBD" w:rsidRDefault="00682DBD" w:rsidP="0079440B">
            <w:pPr>
              <w:rPr>
                <w:rFonts w:cs="Arial"/>
                <w:sz w:val="20"/>
                <w:szCs w:val="20"/>
              </w:rPr>
            </w:pPr>
            <w:r w:rsidRPr="00682DBD">
              <w:rPr>
                <w:rFonts w:cs="Arial"/>
                <w:sz w:val="20"/>
                <w:szCs w:val="20"/>
              </w:rPr>
              <w:t>- оснащение ремнями безопасности транспортных средств (где это предусмотрено конструкцией ТС),</w:t>
            </w:r>
          </w:p>
        </w:tc>
        <w:tc>
          <w:tcPr>
            <w:tcW w:w="2693" w:type="dxa"/>
            <w:tcBorders>
              <w:top w:val="single" w:sz="4" w:space="0" w:color="auto"/>
              <w:left w:val="single" w:sz="4" w:space="0" w:color="000000"/>
              <w:bottom w:val="single" w:sz="4" w:space="0" w:color="auto"/>
            </w:tcBorders>
            <w:shd w:val="clear" w:color="auto" w:fill="auto"/>
            <w:vAlign w:val="center"/>
          </w:tcPr>
          <w:p w:rsidR="00682DBD" w:rsidRPr="00682DBD" w:rsidRDefault="00682DBD" w:rsidP="004F293B">
            <w:pPr>
              <w:rPr>
                <w:rFonts w:cs="Arial"/>
                <w:sz w:val="20"/>
                <w:szCs w:val="20"/>
              </w:rPr>
            </w:pPr>
            <w:r w:rsidRPr="00682DBD">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tcPr>
          <w:p w:rsidR="00682DBD" w:rsidRPr="00682DBD" w:rsidRDefault="00682DBD" w:rsidP="0079440B">
            <w:pPr>
              <w:rPr>
                <w:rFonts w:cs="Arial"/>
                <w:sz w:val="20"/>
                <w:szCs w:val="20"/>
              </w:rPr>
            </w:pPr>
            <w:r w:rsidRPr="00682DBD">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82DBD" w:rsidRPr="00682DBD" w:rsidRDefault="00682DBD" w:rsidP="0079440B">
            <w:pPr>
              <w:rPr>
                <w:rFonts w:cs="Arial"/>
                <w:sz w:val="20"/>
                <w:szCs w:val="20"/>
              </w:rPr>
            </w:pPr>
            <w:r w:rsidRPr="00682DBD">
              <w:rPr>
                <w:rFonts w:cs="Arial"/>
                <w:sz w:val="20"/>
                <w:szCs w:val="20"/>
              </w:rPr>
              <w:t>наличие</w:t>
            </w:r>
          </w:p>
        </w:tc>
        <w:tc>
          <w:tcPr>
            <w:tcW w:w="750" w:type="dxa"/>
            <w:tcBorders>
              <w:bottom w:val="nil"/>
            </w:tcBorders>
            <w:vAlign w:val="center"/>
          </w:tcPr>
          <w:p w:rsidR="00682DBD" w:rsidRDefault="00682DBD" w:rsidP="0079440B">
            <w:pPr>
              <w:rPr>
                <w:rFonts w:cs="Arial"/>
              </w:rPr>
            </w:pPr>
          </w:p>
        </w:tc>
      </w:tr>
    </w:tbl>
    <w:p w:rsidR="009D3D7C" w:rsidRPr="008C01D0" w:rsidRDefault="00BF0EF3" w:rsidP="005D5E67">
      <w:pPr>
        <w:autoSpaceDE w:val="0"/>
        <w:spacing w:before="240" w:after="120"/>
        <w:jc w:val="both"/>
        <w:rPr>
          <w:rFonts w:cs="Arial"/>
          <w:b/>
          <w:iCs/>
          <w:color w:val="FF0000"/>
          <w:szCs w:val="22"/>
        </w:rPr>
      </w:pPr>
      <w:r w:rsidRPr="005D5E67">
        <w:rPr>
          <w:rFonts w:cs="Arial"/>
          <w:b/>
          <w:iCs/>
          <w:szCs w:val="22"/>
        </w:rPr>
        <w:t>4</w:t>
      </w:r>
      <w:r w:rsidR="009D3D7C" w:rsidRPr="005D5E67">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w:t>
      </w:r>
      <w:r w:rsidR="00682DBD">
        <w:rPr>
          <w:szCs w:val="22"/>
        </w:rPr>
        <w:t>ЯНОС», которые указаны в п.п.5.4</w:t>
      </w:r>
      <w:r>
        <w:rPr>
          <w:szCs w:val="22"/>
        </w:rPr>
        <w:t>,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5962BD">
          <w:pgSz w:w="11905" w:h="16837"/>
          <w:pgMar w:top="426"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A3E2C">
        <w:rPr>
          <w:szCs w:val="22"/>
        </w:rPr>
        <w:t xml:space="preserve">делать </w:t>
      </w:r>
      <w:r w:rsidRPr="0079440B">
        <w:rPr>
          <w:szCs w:val="22"/>
        </w:rPr>
        <w:t xml:space="preserve">оферты </w:t>
      </w:r>
      <w:r w:rsidR="008761AE" w:rsidRPr="0079440B">
        <w:rPr>
          <w:szCs w:val="22"/>
        </w:rPr>
        <w:t>№</w:t>
      </w:r>
      <w:r w:rsidR="0079440B" w:rsidRPr="0079440B">
        <w:rPr>
          <w:szCs w:val="22"/>
        </w:rPr>
        <w:t>151</w:t>
      </w:r>
      <w:r w:rsidR="008761AE" w:rsidRPr="0079440B">
        <w:rPr>
          <w:szCs w:val="22"/>
        </w:rPr>
        <w:t>-КР</w:t>
      </w:r>
      <w:r w:rsidR="008761AE" w:rsidRPr="00244E4B">
        <w:rPr>
          <w:szCs w:val="22"/>
        </w:rPr>
        <w:t>-201</w:t>
      </w:r>
      <w:r w:rsidR="005A3E2C" w:rsidRPr="00244E4B">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2242FF" w:rsidRPr="006A02B0">
        <w:rPr>
          <w:b/>
          <w:szCs w:val="22"/>
        </w:rPr>
        <w:t>выполнение работ по ремонт</w:t>
      </w:r>
      <w:r w:rsidR="002242FF">
        <w:rPr>
          <w:b/>
          <w:szCs w:val="22"/>
        </w:rPr>
        <w:t>у станочного оборудования цех №</w:t>
      </w:r>
      <w:r w:rsidR="002242FF" w:rsidRPr="006A02B0">
        <w:rPr>
          <w:b/>
          <w:szCs w:val="22"/>
        </w:rPr>
        <w:t>19</w:t>
      </w:r>
      <w:r w:rsidR="00AA4504">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FB113B" w:rsidP="00766E12">
            <w:pPr>
              <w:tabs>
                <w:tab w:val="left" w:pos="3240"/>
              </w:tabs>
              <w:rPr>
                <w:rFonts w:ascii="Times New Roman" w:hAnsi="Times New Roman"/>
                <w:sz w:val="24"/>
              </w:rPr>
            </w:pPr>
            <w:r w:rsidRPr="00FB113B">
              <w:rPr>
                <w:rFonts w:ascii="Times New Roman" w:hAnsi="Times New Roman"/>
                <w:sz w:val="24"/>
              </w:rPr>
              <w:t>Выполнение работ по ремонту станочного оборудования цех №19</w:t>
            </w:r>
          </w:p>
        </w:tc>
      </w:tr>
      <w:tr w:rsidR="00F30C65" w:rsidRPr="00F30C65" w:rsidTr="00B1423C">
        <w:trPr>
          <w:trHeight w:val="389"/>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B1423C">
        <w:trPr>
          <w:trHeight w:val="425"/>
        </w:trPr>
        <w:tc>
          <w:tcPr>
            <w:tcW w:w="6369" w:type="dxa"/>
          </w:tcPr>
          <w:p w:rsidR="003B1DC1" w:rsidRPr="003E0715" w:rsidRDefault="003B1DC1" w:rsidP="003B1DC1">
            <w:pPr>
              <w:tabs>
                <w:tab w:val="left" w:pos="2880"/>
                <w:tab w:val="left" w:pos="3240"/>
              </w:tabs>
              <w:rPr>
                <w:rFonts w:ascii="Times New Roman" w:hAnsi="Times New Roman"/>
                <w:sz w:val="24"/>
              </w:rPr>
            </w:pPr>
            <w:r w:rsidRPr="003E0715">
              <w:rPr>
                <w:rFonts w:ascii="Times New Roman" w:hAnsi="Times New Roman"/>
                <w:sz w:val="24"/>
              </w:rPr>
              <w:t xml:space="preserve">Стоимость </w:t>
            </w:r>
            <w:r w:rsidR="003E0715" w:rsidRPr="003E0715">
              <w:rPr>
                <w:rFonts w:ascii="Times New Roman" w:hAnsi="Times New Roman"/>
                <w:sz w:val="24"/>
              </w:rPr>
              <w:t>нормо-часа</w:t>
            </w:r>
            <w:r w:rsidRPr="003E0715">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B1423C">
      <w:pPr>
        <w:rPr>
          <w:b/>
        </w:rPr>
      </w:pPr>
      <w:r w:rsidRPr="002E571A">
        <w:rPr>
          <w:rFonts w:cs="Arial"/>
          <w:szCs w:val="22"/>
        </w:rPr>
        <w:tab/>
        <w:t>МП</w:t>
      </w:r>
    </w:p>
    <w:p w:rsidR="000548CD" w:rsidRDefault="000548CD">
      <w:pPr>
        <w:spacing w:before="0" w:line="276" w:lineRule="auto"/>
        <w:jc w:val="center"/>
        <w:rPr>
          <w:b/>
        </w:rPr>
      </w:pP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111" w:rsidRDefault="00136111" w:rsidP="00FB07D9">
      <w:pPr>
        <w:spacing w:before="0"/>
      </w:pPr>
      <w:r>
        <w:separator/>
      </w:r>
    </w:p>
  </w:endnote>
  <w:endnote w:type="continuationSeparator" w:id="0">
    <w:p w:rsidR="00136111" w:rsidRDefault="0013611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40B" w:rsidRDefault="0079440B">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40B" w:rsidRDefault="0079440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111" w:rsidRDefault="00136111" w:rsidP="00FB07D9">
      <w:pPr>
        <w:spacing w:before="0"/>
      </w:pPr>
      <w:r>
        <w:separator/>
      </w:r>
    </w:p>
  </w:footnote>
  <w:footnote w:type="continuationSeparator" w:id="0">
    <w:p w:rsidR="00136111" w:rsidRDefault="0013611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111"/>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2FF"/>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C21"/>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E1E"/>
    <w:rsid w:val="002F2F9C"/>
    <w:rsid w:val="002F3098"/>
    <w:rsid w:val="002F32E7"/>
    <w:rsid w:val="002F376A"/>
    <w:rsid w:val="002F381B"/>
    <w:rsid w:val="002F3A3B"/>
    <w:rsid w:val="002F43F2"/>
    <w:rsid w:val="002F46E7"/>
    <w:rsid w:val="002F49DD"/>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715"/>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39D"/>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A7F37"/>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93B"/>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2BD"/>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2DB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53CF"/>
    <w:rsid w:val="0069615B"/>
    <w:rsid w:val="00696AF0"/>
    <w:rsid w:val="00697012"/>
    <w:rsid w:val="00697051"/>
    <w:rsid w:val="00697072"/>
    <w:rsid w:val="0069720D"/>
    <w:rsid w:val="00697783"/>
    <w:rsid w:val="00697BF0"/>
    <w:rsid w:val="00697D08"/>
    <w:rsid w:val="00697DC0"/>
    <w:rsid w:val="006A0274"/>
    <w:rsid w:val="006A02B0"/>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4CCD"/>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40B"/>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AAA"/>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4EFF"/>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5DA7"/>
    <w:rsid w:val="00C1617C"/>
    <w:rsid w:val="00C163ED"/>
    <w:rsid w:val="00C16965"/>
    <w:rsid w:val="00C16996"/>
    <w:rsid w:val="00C17367"/>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12E"/>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EDA"/>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674"/>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13B"/>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379B2"/>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4014</TotalTime>
  <Pages>11</Pages>
  <Words>2553</Words>
  <Characters>14557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740</cp:revision>
  <cp:lastPrinted>2018-03-23T08:39:00Z</cp:lastPrinted>
  <dcterms:created xsi:type="dcterms:W3CDTF">2016-09-08T12:35:00Z</dcterms:created>
  <dcterms:modified xsi:type="dcterms:W3CDTF">2018-04-11T11:18:00Z</dcterms:modified>
</cp:coreProperties>
</file>